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6F187" w14:textId="77777777" w:rsidR="00B32057" w:rsidRPr="00143942" w:rsidRDefault="009B630D" w:rsidP="00E93EE9">
      <w:pPr>
        <w:spacing w:before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036ADA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05305C1F" w:rsidR="00E748D4" w:rsidRPr="00143942" w:rsidRDefault="00E748D4" w:rsidP="00036A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>
        <w:rPr>
          <w:rFonts w:asciiTheme="minorHAnsi" w:hAnsiTheme="minorHAnsi" w:cstheme="minorHAnsi"/>
          <w:b/>
          <w:sz w:val="22"/>
          <w:szCs w:val="24"/>
        </w:rPr>
        <w:t>uPzp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Pr="00842B68" w:rsidRDefault="00E748D4" w:rsidP="00036ADA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77777777" w:rsidR="00252852" w:rsidRDefault="00252852" w:rsidP="00036ADA">
      <w:pPr>
        <w:spacing w:before="120"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C13AA66" w14:textId="142D3A7E" w:rsidR="0096342C" w:rsidRDefault="0087762B" w:rsidP="00036ADA">
      <w:pPr>
        <w:spacing w:before="120" w:after="120" w:line="360" w:lineRule="auto"/>
        <w:jc w:val="center"/>
        <w:rPr>
          <w:rFonts w:ascii="Calibri" w:hAnsi="Calibri"/>
          <w:b/>
          <w:bCs/>
          <w:spacing w:val="-4"/>
          <w:sz w:val="28"/>
          <w:szCs w:val="28"/>
        </w:rPr>
      </w:pPr>
      <w:r>
        <w:rPr>
          <w:rFonts w:ascii="Calibri" w:hAnsi="Calibri"/>
          <w:b/>
          <w:bCs/>
          <w:spacing w:val="-4"/>
          <w:sz w:val="28"/>
          <w:szCs w:val="28"/>
        </w:rPr>
        <w:t>Rozbudowa ulicy Podleśnej w Bydgoszczy w ramach Programu utwardzania ulic gruntowych na terenie miasta Bydgoszczy</w:t>
      </w:r>
    </w:p>
    <w:p w14:paraId="646A9E70" w14:textId="77777777" w:rsidR="00252852" w:rsidRPr="00143942" w:rsidRDefault="00252852" w:rsidP="00036ADA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77777777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77777777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 xml:space="preserve">109 ust. 1 pkt 4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77777777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uPzp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BA2601" w14:textId="77777777" w:rsidR="00DE54D3" w:rsidRPr="00143942" w:rsidRDefault="00DE54D3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3E52C4C6" w14:textId="01C29089" w:rsidR="0025285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 </w:t>
      </w:r>
    </w:p>
    <w:p w14:paraId="202F8A3C" w14:textId="5AD6F34E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40E5D2" w14:textId="77777777" w:rsidR="00E93EE9" w:rsidRDefault="00E93EE9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783A1E7" w14:textId="04746B39" w:rsidR="0047797D" w:rsidRDefault="0047797D" w:rsidP="00227DDA">
      <w:pPr>
        <w:spacing w:after="120" w:line="360" w:lineRule="auto"/>
        <w:jc w:val="both"/>
        <w:rPr>
          <w:i/>
        </w:rPr>
      </w:pPr>
    </w:p>
    <w:p w14:paraId="01422368" w14:textId="6154FB03" w:rsidR="00227DDA" w:rsidRDefault="00227DDA" w:rsidP="00227DDA">
      <w:pPr>
        <w:spacing w:after="120" w:line="360" w:lineRule="auto"/>
        <w:jc w:val="both"/>
        <w:rPr>
          <w:i/>
        </w:rPr>
      </w:pPr>
    </w:p>
    <w:p w14:paraId="142E7EB5" w14:textId="56BF91D0" w:rsidR="00227DDA" w:rsidRDefault="00227DDA" w:rsidP="00227DDA">
      <w:pPr>
        <w:spacing w:after="120" w:line="360" w:lineRule="auto"/>
        <w:jc w:val="both"/>
        <w:rPr>
          <w:i/>
        </w:rPr>
      </w:pPr>
    </w:p>
    <w:p w14:paraId="0E49AAE9" w14:textId="3B2E7806" w:rsidR="00227DDA" w:rsidRDefault="00227DDA" w:rsidP="00227DDA">
      <w:pPr>
        <w:spacing w:after="120" w:line="360" w:lineRule="auto"/>
        <w:jc w:val="both"/>
        <w:rPr>
          <w:i/>
        </w:rPr>
      </w:pPr>
    </w:p>
    <w:p w14:paraId="00BF4DAF" w14:textId="4613DB56" w:rsidR="00227DDA" w:rsidRDefault="00227DDA" w:rsidP="00227DDA">
      <w:pPr>
        <w:spacing w:after="120" w:line="360" w:lineRule="auto"/>
        <w:jc w:val="both"/>
        <w:rPr>
          <w:i/>
        </w:rPr>
      </w:pPr>
    </w:p>
    <w:p w14:paraId="02D244E5" w14:textId="57A9AB2E" w:rsidR="00227DDA" w:rsidRDefault="00227DDA" w:rsidP="00227DDA">
      <w:pPr>
        <w:spacing w:after="120" w:line="360" w:lineRule="auto"/>
        <w:jc w:val="both"/>
        <w:rPr>
          <w:i/>
        </w:rPr>
      </w:pPr>
    </w:p>
    <w:p w14:paraId="2318E113" w14:textId="77777777" w:rsidR="00227DDA" w:rsidRPr="006975BB" w:rsidRDefault="00227DDA" w:rsidP="00227DDA">
      <w:pPr>
        <w:spacing w:after="120" w:line="360" w:lineRule="auto"/>
        <w:jc w:val="both"/>
        <w:rPr>
          <w:i/>
        </w:rPr>
      </w:pPr>
    </w:p>
    <w:p w14:paraId="2D70F18A" w14:textId="77777777" w:rsidR="00BE2F08" w:rsidRPr="00227DDA" w:rsidRDefault="00BE2F08" w:rsidP="00FF37E1">
      <w:pPr>
        <w:jc w:val="both"/>
        <w:rPr>
          <w:b/>
          <w:bCs/>
          <w:i/>
          <w:sz w:val="16"/>
          <w:szCs w:val="16"/>
        </w:rPr>
      </w:pPr>
    </w:p>
    <w:p w14:paraId="37BF10B4" w14:textId="246EC8BA" w:rsidR="00FF37E1" w:rsidRPr="006975BB" w:rsidRDefault="00E93EE9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E93EE9">
        <w:rPr>
          <w:i/>
        </w:rPr>
        <w:t xml:space="preserve">Oświadczenie należy złożyć w </w:t>
      </w:r>
      <w:r w:rsidR="00EF0716" w:rsidRPr="00EF0716">
        <w:rPr>
          <w:i/>
        </w:rPr>
        <w:t>oryginale, razem z ofertą</w:t>
      </w:r>
      <w:r>
        <w:rPr>
          <w:i/>
        </w:rPr>
        <w:t>.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2CF37" w14:textId="77777777" w:rsidR="00006644" w:rsidRDefault="00006644">
      <w:r>
        <w:separator/>
      </w:r>
    </w:p>
  </w:endnote>
  <w:endnote w:type="continuationSeparator" w:id="0">
    <w:p w14:paraId="4261A408" w14:textId="77777777" w:rsidR="00006644" w:rsidRDefault="0000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735AC" w14:textId="77777777" w:rsidR="00006644" w:rsidRDefault="00006644">
      <w:r>
        <w:separator/>
      </w:r>
    </w:p>
  </w:footnote>
  <w:footnote w:type="continuationSeparator" w:id="0">
    <w:p w14:paraId="6B0EE62E" w14:textId="77777777" w:rsidR="00006644" w:rsidRDefault="00006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BB193" w14:textId="0B5D6B2B" w:rsidR="00FF241D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8870D3">
      <w:rPr>
        <w:rFonts w:ascii="Calibri" w:hAnsi="Calibri"/>
        <w:sz w:val="36"/>
      </w:rPr>
      <w:t>NZ.2531.</w:t>
    </w:r>
    <w:r w:rsidR="0087762B">
      <w:rPr>
        <w:rFonts w:ascii="Calibri" w:hAnsi="Calibri"/>
        <w:sz w:val="36"/>
      </w:rPr>
      <w:t>27</w:t>
    </w:r>
    <w:r w:rsidR="008870D3">
      <w:rPr>
        <w:rFonts w:ascii="Calibri" w:hAnsi="Calibri"/>
        <w:sz w:val="36"/>
      </w:rPr>
      <w:t>.2025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 </w:t>
    </w:r>
    <w:r w:rsidR="00DE54D3">
      <w:rPr>
        <w:rFonts w:ascii="Calibri" w:hAnsi="Calibri"/>
        <w:sz w:val="36"/>
      </w:rPr>
      <w:t xml:space="preserve">    </w:t>
    </w:r>
    <w:r w:rsidR="00C35A35">
      <w:rPr>
        <w:rFonts w:ascii="Calibri" w:hAnsi="Calibri"/>
        <w:sz w:val="36"/>
      </w:rPr>
      <w:t xml:space="preserve"> </w:t>
    </w:r>
    <w:r w:rsidR="000F1A00">
      <w:rPr>
        <w:rFonts w:ascii="Calibri" w:hAnsi="Calibri"/>
        <w:sz w:val="36"/>
      </w:rPr>
      <w:t xml:space="preserve">   </w:t>
    </w:r>
  </w:p>
  <w:p w14:paraId="2577F2DC" w14:textId="0281BD42" w:rsidR="003A26E2" w:rsidRPr="00C35A35" w:rsidRDefault="00263BF1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836300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87762B">
      <w:rPr>
        <w:rFonts w:ascii="Calibri" w:hAnsi="Calibri"/>
        <w:i/>
        <w:sz w:val="18"/>
      </w:rPr>
      <w:t>6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644"/>
    <w:rsid w:val="00006CBA"/>
    <w:rsid w:val="000143E9"/>
    <w:rsid w:val="000146C5"/>
    <w:rsid w:val="00014869"/>
    <w:rsid w:val="0001771B"/>
    <w:rsid w:val="00025856"/>
    <w:rsid w:val="00027225"/>
    <w:rsid w:val="00034826"/>
    <w:rsid w:val="00036ADA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070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0063"/>
    <w:rsid w:val="0011307E"/>
    <w:rsid w:val="001158B4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013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5C21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4A8B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1958"/>
    <w:rsid w:val="004C4734"/>
    <w:rsid w:val="004D01D1"/>
    <w:rsid w:val="004D12D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38B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4899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324A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4D07"/>
    <w:rsid w:val="00834F09"/>
    <w:rsid w:val="0083589A"/>
    <w:rsid w:val="00835E32"/>
    <w:rsid w:val="00836300"/>
    <w:rsid w:val="0083661D"/>
    <w:rsid w:val="008408E1"/>
    <w:rsid w:val="008418BB"/>
    <w:rsid w:val="00842B68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70D2"/>
    <w:rsid w:val="0087762B"/>
    <w:rsid w:val="008823C7"/>
    <w:rsid w:val="008829E6"/>
    <w:rsid w:val="008870D3"/>
    <w:rsid w:val="00890E29"/>
    <w:rsid w:val="00892E90"/>
    <w:rsid w:val="008947F9"/>
    <w:rsid w:val="0089551B"/>
    <w:rsid w:val="0089632A"/>
    <w:rsid w:val="008A3833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12030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342C"/>
    <w:rsid w:val="00967690"/>
    <w:rsid w:val="00970DEF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A7299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32BC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2E9F"/>
    <w:rsid w:val="00B56148"/>
    <w:rsid w:val="00B635BA"/>
    <w:rsid w:val="00B64AEE"/>
    <w:rsid w:val="00B70CF0"/>
    <w:rsid w:val="00B71D87"/>
    <w:rsid w:val="00B73CBE"/>
    <w:rsid w:val="00B75174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3EE9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071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02E7"/>
    <w:rsid w:val="00F31FBC"/>
    <w:rsid w:val="00F3300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241D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23</cp:revision>
  <cp:lastPrinted>2021-03-16T09:20:00Z</cp:lastPrinted>
  <dcterms:created xsi:type="dcterms:W3CDTF">2021-06-28T12:16:00Z</dcterms:created>
  <dcterms:modified xsi:type="dcterms:W3CDTF">2025-06-02T11:00:00Z</dcterms:modified>
</cp:coreProperties>
</file>